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27EDC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E3D98">
        <w:rPr>
          <w:rFonts w:ascii="Garamond" w:hAnsi="Garamond"/>
          <w:sz w:val="24"/>
          <w:szCs w:val="24"/>
        </w:rPr>
        <w:t>1</w:t>
      </w:r>
      <w:r w:rsidR="006874AD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34D5F18D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74AD" w:rsidRPr="0097433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https://zakazky.zcu.cz/contract_display_6021.html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20677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874AD">
        <w:rPr>
          <w:rFonts w:ascii="Garamond" w:hAnsi="Garamond" w:cs="Arial"/>
          <w:b/>
          <w:sz w:val="22"/>
          <w:szCs w:val="22"/>
        </w:rPr>
        <w:t>05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874AD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874A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A325D" w14:textId="77777777" w:rsidR="006101D2" w:rsidRDefault="006101D2" w:rsidP="00795AAC">
      <w:r>
        <w:separator/>
      </w:r>
    </w:p>
  </w:endnote>
  <w:endnote w:type="continuationSeparator" w:id="0">
    <w:p w14:paraId="501B67DC" w14:textId="77777777" w:rsidR="006101D2" w:rsidRDefault="006101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6105D" w14:textId="77777777" w:rsidR="006101D2" w:rsidRDefault="006101D2" w:rsidP="00795AAC">
      <w:r>
        <w:separator/>
      </w:r>
    </w:p>
  </w:footnote>
  <w:footnote w:type="continuationSeparator" w:id="0">
    <w:p w14:paraId="445B028C" w14:textId="77777777" w:rsidR="006101D2" w:rsidRDefault="006101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2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DyY+OEbb3uI5xA9A+HII5UwZZPcnTQD1FlXzwxtf2Zc=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UZaQrDAyqZjIxnLEMfDtYdnota+BaW6yxmEBWgLxkAQ=</DigestValue>
    </Reference>
  </SignedInfo>
  <SignatureValue>pVf3o7rFk5ubKkGxDFeSRl1sP0xuSGP67tB5WTPE7iEBmwKAN99O9OmkPBlZsPN8pzZ0jCguHZvr
XusU1zflU+U5r8pCuH+8cs1JHb6Cc3KNbAsFxuAQZbmIoZ89X5Madp5FJw+RTIKCpLJKMT4xgKe1
EDZTmidRIqoJIFJG+kMi1mvFktuO/3idM4j92ZKvVTo5Ll82vW0mecEjmlsXUsq6zsFBbllp1ukT
8Ro8ZdQw2W4sfr+pBVJ18P7bP32XNIfZLtbyq7rXueoqbyDhffYwNHcc9A0H+cURBXxkBus20Nf/
NF9VY16iSU+Gl7KvykVeYkIvYaeYxpE4Fhf90w==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vqD1oS8Hrrmh5QO4Gmoh/nebLZw8IkoXNMS9KkaXuxA=</DigestValue>
      </Reference>
      <Reference URI="/word/document.xml?ContentType=application/vnd.openxmlformats-officedocument.wordprocessingml.document.main+xml">
        <DigestMethod Algorithm="http://www.w3.org/2001/04/xmlenc#sha256"/>
        <DigestValue>9nhqDJk7+b+ro6wz4qLKXlwqcIDkqkvk2lyPwurxN1Q=</DigestValue>
      </Reference>
      <Reference URI="/word/endnotes.xml?ContentType=application/vnd.openxmlformats-officedocument.wordprocessingml.endnotes+xml">
        <DigestMethod Algorithm="http://www.w3.org/2001/04/xmlenc#sha256"/>
        <DigestValue>fvkEO57M1FGpQ2rbYyExhfe3fsUkniXzlvcPlOhn7HE=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lESD+e/ZoLIW2GDonc+BAnIVC2gNE3wYVJAJ46rgXAA=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w1SPkclRxn1ysTXCMYAF6+AM3dfdRm9m+aqJKffFmqI=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2023-05-23T09:27:35Z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2023-05-23T09:27:35Z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35</cp:revision>
  <cp:lastPrinted>2018-08-08T13:48:00Z</cp:lastPrinted>
  <dcterms:created xsi:type="dcterms:W3CDTF">2022-05-19T08:18:00Z</dcterms:created>
  <dcterms:modified xsi:type="dcterms:W3CDTF">2023-05-23T09:27:00Z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